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D3F31" w14:textId="042CC2FD" w:rsidR="00733A11" w:rsidRPr="00447F96" w:rsidRDefault="00E735E3" w:rsidP="00DC501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 xml:space="preserve">DATAS DA SESSÃO DO </w:t>
      </w:r>
      <w:r w:rsidR="00733A11" w:rsidRPr="00937F04">
        <w:rPr>
          <w:rFonts w:ascii="Calibri" w:hAnsi="Calibri" w:cs="Calibri"/>
          <w:b/>
          <w:bCs/>
        </w:rPr>
        <w:t>PREG</w:t>
      </w:r>
      <w:r w:rsidR="00733A11" w:rsidRPr="00447F96">
        <w:rPr>
          <w:rFonts w:ascii="Calibri" w:hAnsi="Calibri" w:cs="Calibri"/>
          <w:b/>
          <w:bCs/>
        </w:rPr>
        <w:t>ÃO ELETRÔNICO</w:t>
      </w:r>
      <w:r>
        <w:rPr>
          <w:rFonts w:ascii="Calibri" w:hAnsi="Calibri" w:cs="Calibri"/>
          <w:b/>
          <w:bCs/>
        </w:rPr>
        <w:t xml:space="preserve"> </w:t>
      </w:r>
      <w:r w:rsidR="00733A11" w:rsidRPr="00447F96">
        <w:rPr>
          <w:rFonts w:asciiTheme="minorHAnsi" w:hAnsiTheme="minorHAnsi" w:cstheme="minorHAnsi"/>
          <w:b/>
          <w:bCs/>
        </w:rPr>
        <w:t>Nº</w:t>
      </w:r>
      <w:r w:rsidR="000C10B1" w:rsidRPr="00447F96">
        <w:rPr>
          <w:rFonts w:asciiTheme="minorHAnsi" w:hAnsiTheme="minorHAnsi" w:cstheme="minorHAnsi"/>
          <w:b/>
        </w:rPr>
        <w:t>0677</w:t>
      </w:r>
      <w:r w:rsidR="00DB64CE" w:rsidRPr="00447F96">
        <w:rPr>
          <w:rFonts w:asciiTheme="minorHAnsi" w:hAnsiTheme="minorHAnsi" w:cstheme="minorHAnsi"/>
          <w:b/>
        </w:rPr>
        <w:t>/</w:t>
      </w:r>
      <w:r w:rsidR="00170C9D" w:rsidRPr="00447F96">
        <w:rPr>
          <w:rFonts w:asciiTheme="minorHAnsi" w:hAnsiTheme="minorHAnsi" w:cstheme="minorHAnsi"/>
          <w:b/>
        </w:rPr>
        <w:t>202</w:t>
      </w:r>
      <w:r w:rsidR="003618FC" w:rsidRPr="00447F96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447F96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3940875E" w:rsidR="00FE4B45" w:rsidRPr="00447F96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447F96">
        <w:rPr>
          <w:rFonts w:ascii="Calibri" w:hAnsi="Calibri" w:cs="Calibri"/>
        </w:rPr>
        <w:t xml:space="preserve">A </w:t>
      </w:r>
      <w:r w:rsidR="00936C00" w:rsidRPr="00447F96">
        <w:rPr>
          <w:rFonts w:ascii="Calibri" w:hAnsi="Calibri" w:cs="Calibri"/>
          <w:b/>
        </w:rPr>
        <w:t>FUNDAÇÃO UNIVERSIDADE DO ESTADO</w:t>
      </w:r>
      <w:r w:rsidR="003C57D8" w:rsidRPr="00447F96">
        <w:rPr>
          <w:rFonts w:ascii="Calibri" w:hAnsi="Calibri" w:cs="Calibri"/>
          <w:b/>
        </w:rPr>
        <w:t xml:space="preserve"> </w:t>
      </w:r>
      <w:r w:rsidR="00936C00" w:rsidRPr="00447F96">
        <w:rPr>
          <w:rFonts w:ascii="Calibri" w:hAnsi="Calibri" w:cs="Calibri"/>
          <w:b/>
        </w:rPr>
        <w:t>DE SANTA CATARINA</w:t>
      </w:r>
      <w:r w:rsidR="00936C00" w:rsidRPr="00447F96">
        <w:rPr>
          <w:rFonts w:ascii="Calibri" w:hAnsi="Calibri" w:cs="Calibri"/>
        </w:rPr>
        <w:t xml:space="preserve">, </w:t>
      </w:r>
      <w:r w:rsidR="00AB23E9" w:rsidRPr="00447F96">
        <w:rPr>
          <w:rFonts w:ascii="Calibri" w:hAnsi="Calibri" w:cs="Calibri"/>
        </w:rPr>
        <w:t xml:space="preserve">com sede na Av. Madre </w:t>
      </w:r>
      <w:proofErr w:type="spellStart"/>
      <w:r w:rsidR="00AB23E9" w:rsidRPr="00447F96">
        <w:rPr>
          <w:rFonts w:ascii="Calibri" w:hAnsi="Calibri" w:cs="Calibri"/>
        </w:rPr>
        <w:t>Benvenuta</w:t>
      </w:r>
      <w:proofErr w:type="spellEnd"/>
      <w:r w:rsidR="00AB23E9" w:rsidRPr="00447F96">
        <w:rPr>
          <w:rFonts w:ascii="Calibri" w:hAnsi="Calibri" w:cs="Calibri"/>
        </w:rPr>
        <w:t>, nº 2007, Itacorubi, Florianópolis/SC, inscrita</w:t>
      </w:r>
      <w:r w:rsidR="00AB23E9" w:rsidRPr="00447F96">
        <w:t xml:space="preserve"> </w:t>
      </w:r>
      <w:r w:rsidR="00AB23E9" w:rsidRPr="00447F96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0C10B1" w:rsidRPr="00447F96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447F96">
        <w:rPr>
          <w:rFonts w:ascii="Calibri" w:hAnsi="Calibri" w:cs="Calibri"/>
        </w:rPr>
        <w:t xml:space="preserve">, </w:t>
      </w:r>
      <w:r w:rsidRPr="00447F96">
        <w:rPr>
          <w:rFonts w:ascii="Calibri" w:hAnsi="Calibri" w:cs="Calibri"/>
        </w:rPr>
        <w:t xml:space="preserve">torna público que fará realizar licitação na modalidade </w:t>
      </w:r>
      <w:r w:rsidR="00AB23E9" w:rsidRPr="00447F96">
        <w:rPr>
          <w:rFonts w:ascii="Calibri" w:hAnsi="Calibri" w:cs="Calibri"/>
        </w:rPr>
        <w:t>P</w:t>
      </w:r>
      <w:r w:rsidRPr="00447F96">
        <w:rPr>
          <w:rFonts w:ascii="Calibri" w:hAnsi="Calibri" w:cs="Calibri"/>
        </w:rPr>
        <w:t xml:space="preserve">regão </w:t>
      </w:r>
      <w:r w:rsidR="00AB23E9" w:rsidRPr="00447F96">
        <w:rPr>
          <w:rFonts w:ascii="Calibri" w:hAnsi="Calibri" w:cs="Calibri"/>
        </w:rPr>
        <w:t>E</w:t>
      </w:r>
      <w:r w:rsidRPr="00447F96">
        <w:rPr>
          <w:rFonts w:ascii="Calibri" w:hAnsi="Calibri" w:cs="Calibri"/>
        </w:rPr>
        <w:t>letrônico</w:t>
      </w:r>
      <w:r w:rsidR="00CB6577" w:rsidRPr="00447F96">
        <w:rPr>
          <w:rFonts w:ascii="Calibri" w:hAnsi="Calibri" w:cs="Calibri"/>
        </w:rPr>
        <w:t xml:space="preserve"> com o modo de disputa</w:t>
      </w:r>
      <w:r w:rsidR="00CB6577" w:rsidRPr="00447F96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0C10B1" w:rsidRPr="00447F96">
            <w:rPr>
              <w:rFonts w:asciiTheme="minorHAnsi" w:hAnsiTheme="minorHAnsi" w:cstheme="minorHAnsi"/>
            </w:rPr>
            <w:t>Aberto</w:t>
          </w:r>
        </w:sdtContent>
      </w:sdt>
      <w:r w:rsidR="00CB6577" w:rsidRPr="00447F96">
        <w:rPr>
          <w:rFonts w:ascii="Calibri" w:hAnsi="Calibri" w:cs="Calibri"/>
        </w:rPr>
        <w:t xml:space="preserve"> e </w:t>
      </w:r>
      <w:r w:rsidR="007D78C9" w:rsidRPr="00447F96">
        <w:rPr>
          <w:rFonts w:ascii="Calibri" w:hAnsi="Calibri" w:cs="Calibri"/>
        </w:rPr>
        <w:t xml:space="preserve">com critério de julgamento de </w:t>
      </w:r>
      <w:r w:rsidR="007D78C9" w:rsidRPr="00447F96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0C10B1" w:rsidRPr="00447F96">
            <w:rPr>
              <w:rFonts w:asciiTheme="minorHAnsi" w:hAnsiTheme="minorHAnsi" w:cstheme="minorHAnsi"/>
            </w:rPr>
            <w:t>por lote</w:t>
          </w:r>
        </w:sdtContent>
      </w:sdt>
      <w:r w:rsidR="007D78C9" w:rsidRPr="00447F96">
        <w:rPr>
          <w:rFonts w:asciiTheme="minorHAnsi" w:hAnsiTheme="minorHAnsi" w:cstheme="minorHAnsi"/>
        </w:rPr>
        <w:t xml:space="preserve">, </w:t>
      </w:r>
      <w:r w:rsidR="00661F91" w:rsidRPr="00447F96">
        <w:rPr>
          <w:rFonts w:asciiTheme="minorHAnsi" w:hAnsiTheme="minorHAnsi" w:cstheme="minorHAnsi"/>
        </w:rPr>
        <w:t>para</w:t>
      </w:r>
      <w:r w:rsidR="00661F91" w:rsidRPr="00447F96">
        <w:rPr>
          <w:rFonts w:ascii="Calibri" w:hAnsi="Calibri" w:cs="Calibri"/>
        </w:rPr>
        <w:t xml:space="preserve"> selecionar proposta objetivando o </w:t>
      </w:r>
      <w:r w:rsidR="00661F91" w:rsidRPr="00447F96">
        <w:rPr>
          <w:rFonts w:ascii="Calibri" w:hAnsi="Calibri" w:cs="Calibri"/>
          <w:b/>
          <w:bCs/>
        </w:rPr>
        <w:t>REGISTRO DE PREÇOS</w:t>
      </w:r>
      <w:r w:rsidRPr="00447F96">
        <w:rPr>
          <w:rFonts w:ascii="Calibri" w:hAnsi="Calibri" w:cs="Calibri"/>
        </w:rPr>
        <w:t xml:space="preserve">, </w:t>
      </w:r>
      <w:r w:rsidR="00022519" w:rsidRPr="00447F96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447F96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17EF1611" w:rsidR="006F0DFF" w:rsidRPr="00447F96" w:rsidRDefault="006F0DFF" w:rsidP="006F0DFF">
      <w:pPr>
        <w:jc w:val="both"/>
        <w:rPr>
          <w:rFonts w:ascii="Calibri" w:hAnsi="Calibri" w:cs="Calibri"/>
          <w:b/>
          <w:bCs/>
        </w:rPr>
      </w:pPr>
      <w:r w:rsidRPr="00447F96">
        <w:rPr>
          <w:rFonts w:ascii="Calibri" w:hAnsi="Calibri" w:cs="Calibri"/>
          <w:b/>
          <w:bCs/>
        </w:rPr>
        <w:t>OBJETO:</w:t>
      </w:r>
      <w:r w:rsidRPr="00447F96">
        <w:rPr>
          <w:rFonts w:ascii="Calibri" w:hAnsi="Calibri" w:cs="Calibri"/>
        </w:rPr>
        <w:t xml:space="preserve"> </w:t>
      </w:r>
      <w:bookmarkStart w:id="0" w:name="_Hlk198306058"/>
      <w:r w:rsidR="000C10B1" w:rsidRPr="00447F96">
        <w:rPr>
          <w:rFonts w:ascii="Calibri" w:hAnsi="Calibri" w:cs="Calibri"/>
          <w:b/>
        </w:rPr>
        <w:t>AQUISIÇÃO DE MATERIAL ESPORTIVO, FISIOTERAPIA E ACADEMIA PARA TODA A UDESC</w:t>
      </w:r>
      <w:bookmarkEnd w:id="0"/>
      <w:r w:rsidRPr="00447F96">
        <w:rPr>
          <w:rFonts w:ascii="Calibri" w:hAnsi="Calibri" w:cs="Calibri"/>
        </w:rPr>
        <w:t xml:space="preserve">, conforme especificações constantes do </w:t>
      </w:r>
      <w:r w:rsidRPr="00447F96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447F96" w:rsidRDefault="001C2FC0">
      <w:pPr>
        <w:jc w:val="both"/>
        <w:rPr>
          <w:rFonts w:ascii="Calibri" w:hAnsi="Calibri" w:cs="Calibri"/>
        </w:rPr>
      </w:pPr>
    </w:p>
    <w:p w14:paraId="0E042269" w14:textId="545D7058" w:rsidR="006F0DFF" w:rsidRPr="00447F96" w:rsidRDefault="006F0DFF" w:rsidP="006F0DFF">
      <w:pPr>
        <w:jc w:val="center"/>
        <w:rPr>
          <w:rFonts w:ascii="Calibri" w:hAnsi="Calibri"/>
          <w:b/>
        </w:rPr>
      </w:pPr>
      <w:r w:rsidRPr="00447F96">
        <w:rPr>
          <w:rFonts w:ascii="Calibri" w:hAnsi="Calibri"/>
          <w:b/>
        </w:rPr>
        <w:t>LOTES DO PROCESSO SÃO EXCLUSIVOS PARA MICROEMPRESAS E EMPRESAS DE PEQUENO PORTE</w:t>
      </w:r>
      <w:r w:rsidR="000C10B1" w:rsidRPr="00447F96">
        <w:rPr>
          <w:rFonts w:ascii="Calibri" w:hAnsi="Calibri"/>
          <w:b/>
        </w:rPr>
        <w:t>, EXCETO LOTES 29, 34, 36, 38 E 88</w:t>
      </w:r>
      <w:r w:rsidRPr="00447F96">
        <w:rPr>
          <w:rFonts w:ascii="Calibri" w:hAnsi="Calibri"/>
          <w:b/>
        </w:rPr>
        <w:t xml:space="preserve">. </w:t>
      </w:r>
    </w:p>
    <w:p w14:paraId="4C12F171" w14:textId="28B08095" w:rsidR="00AA13C7" w:rsidRPr="00447F96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447F96" w:rsidRDefault="00733A11">
      <w:pPr>
        <w:jc w:val="both"/>
        <w:rPr>
          <w:rFonts w:ascii="Calibri" w:hAnsi="Calibri" w:cs="Calibri"/>
          <w:b/>
          <w:bCs/>
        </w:rPr>
      </w:pPr>
      <w:r w:rsidRPr="00447F96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447F96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447F96">
        <w:rPr>
          <w:rFonts w:ascii="Calibri" w:hAnsi="Calibri" w:cs="Calibri"/>
          <w:b/>
        </w:rPr>
        <w:t>site:</w:t>
      </w:r>
      <w:r w:rsidRPr="00447F96">
        <w:rPr>
          <w:rFonts w:ascii="Calibri" w:hAnsi="Calibri" w:cs="Calibri"/>
          <w:bCs/>
        </w:rPr>
        <w:t xml:space="preserve"> </w:t>
      </w:r>
      <w:hyperlink r:id="rId8" w:history="1">
        <w:r w:rsidRPr="00447F96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1C1D93B1" w:rsidR="00733A11" w:rsidRPr="00F743DA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447F96">
        <w:rPr>
          <w:rFonts w:asciiTheme="minorHAnsi" w:hAnsiTheme="minorHAnsi" w:cstheme="minorHAnsi"/>
          <w:b/>
          <w:bCs/>
        </w:rPr>
        <w:t>e-mail:</w:t>
      </w:r>
      <w:r w:rsidRPr="00447F96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0C10B1" w:rsidRPr="00447F96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B44A55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937F04">
        <w:rPr>
          <w:rFonts w:ascii="Calibri" w:hAnsi="Calibri" w:cs="Calibri"/>
          <w:b/>
        </w:rPr>
        <w:t>1 – DISPOSIÇÕES PRELIMINARES</w:t>
      </w:r>
    </w:p>
    <w:p w14:paraId="40C68C36" w14:textId="0CEC1D62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5-3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364613">
            <w:rPr>
              <w:rFonts w:asciiTheme="minorHAnsi" w:hAnsiTheme="minorHAnsi" w:cstheme="minorHAnsi"/>
              <w:b/>
            </w:rPr>
            <w:t>31/05/2025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620FCD49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6-12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364613">
            <w:rPr>
              <w:rFonts w:asciiTheme="minorHAnsi" w:hAnsiTheme="minorHAnsi" w:cstheme="minorHAnsi"/>
              <w:b/>
            </w:rPr>
            <w:t>12/06/2025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1FC7E0F2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6-12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364613">
            <w:rPr>
              <w:rFonts w:asciiTheme="minorHAnsi" w:hAnsiTheme="minorHAnsi" w:cstheme="minorHAnsi"/>
              <w:b/>
            </w:rPr>
            <w:t>12/06/2025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r w:rsidR="004868DD">
        <w:rPr>
          <w:rFonts w:ascii="Calibri" w:hAnsi="Calibri" w:cs="Calibri"/>
        </w:rPr>
        <w:t>Udesc</w:t>
      </w:r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1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1"/>
    <w:p w14:paraId="185A91E6" w14:textId="77777777" w:rsid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411A4789" w14:textId="6E929F18" w:rsidR="00E735E3" w:rsidRPr="00B44A55" w:rsidRDefault="00E735E3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  <w:r w:rsidRPr="00E735E3">
        <w:drawing>
          <wp:inline distT="0" distB="0" distL="0" distR="0" wp14:anchorId="09D8B96E" wp14:editId="4A425A65">
            <wp:extent cx="5400675" cy="1905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35E3" w:rsidRPr="00B44A55" w:rsidSect="00E735E3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10B1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4B7F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4613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47F96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04E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699C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006E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3D8A"/>
    <w:rsid w:val="00855065"/>
    <w:rsid w:val="0085515B"/>
    <w:rsid w:val="008559E9"/>
    <w:rsid w:val="00857953"/>
    <w:rsid w:val="00860125"/>
    <w:rsid w:val="008603E1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4EA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2D3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35E3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174B7F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53D8A"/>
    <w:rsid w:val="008F6EA5"/>
    <w:rsid w:val="00930EA8"/>
    <w:rsid w:val="009A05A2"/>
    <w:rsid w:val="00A1342A"/>
    <w:rsid w:val="00A3182D"/>
    <w:rsid w:val="00AA7AFB"/>
    <w:rsid w:val="00B4559A"/>
    <w:rsid w:val="00BA2BC2"/>
    <w:rsid w:val="00DC2A55"/>
    <w:rsid w:val="00E17B52"/>
    <w:rsid w:val="00F11930"/>
    <w:rsid w:val="00F2680D"/>
    <w:rsid w:val="00F3313F"/>
    <w:rsid w:val="00F50A63"/>
    <w:rsid w:val="00F549D1"/>
    <w:rsid w:val="00FD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</TotalTime>
  <Pages>1</Pages>
  <Words>351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2243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109</cp:revision>
  <cp:lastPrinted>2025-05-16T19:46:00Z</cp:lastPrinted>
  <dcterms:created xsi:type="dcterms:W3CDTF">2020-05-14T18:48:00Z</dcterms:created>
  <dcterms:modified xsi:type="dcterms:W3CDTF">2025-05-29T18:41:00Z</dcterms:modified>
</cp:coreProperties>
</file>